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D7D6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41767C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176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176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176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176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3D0E7D60" wp14:editId="6FEC9108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775B65" w:rsidRPr="00775B65">
        <w:rPr>
          <w:b/>
          <w:sz w:val="24"/>
          <w:szCs w:val="24"/>
        </w:rPr>
        <w:t xml:space="preserve">на поставку </w:t>
      </w:r>
      <w:r w:rsidR="00633B78">
        <w:rPr>
          <w:b/>
          <w:sz w:val="24"/>
          <w:szCs w:val="24"/>
        </w:rPr>
        <w:t>метизов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633B78">
        <w:rPr>
          <w:b/>
          <w:sz w:val="24"/>
          <w:szCs w:val="24"/>
        </w:rPr>
        <w:t>29</w:t>
      </w:r>
      <w:r w:rsidRPr="00C933F5">
        <w:rPr>
          <w:b/>
          <w:sz w:val="24"/>
          <w:szCs w:val="24"/>
        </w:rPr>
        <w:t xml:space="preserve">» </w:t>
      </w:r>
      <w:r w:rsidR="00873230">
        <w:rPr>
          <w:b/>
          <w:sz w:val="24"/>
          <w:szCs w:val="24"/>
        </w:rPr>
        <w:t>октября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775B65" w:rsidRPr="00775B65">
        <w:rPr>
          <w:sz w:val="24"/>
          <w:szCs w:val="24"/>
        </w:rPr>
        <w:t xml:space="preserve">на поставку </w:t>
      </w:r>
      <w:r w:rsidR="00633B78">
        <w:rPr>
          <w:sz w:val="24"/>
          <w:szCs w:val="24"/>
        </w:rPr>
        <w:t>метизов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>электронной торговой площадки ПАО «</w:t>
      </w:r>
      <w:proofErr w:type="spellStart"/>
      <w:r w:rsidR="00914CDF" w:rsidRPr="00C933F5">
        <w:rPr>
          <w:sz w:val="24"/>
          <w:szCs w:val="24"/>
        </w:rPr>
        <w:t>Россети</w:t>
      </w:r>
      <w:proofErr w:type="spellEnd"/>
      <w:r w:rsidR="00914CDF" w:rsidRPr="00C933F5">
        <w:rPr>
          <w:sz w:val="24"/>
          <w:szCs w:val="24"/>
        </w:rPr>
        <w:t xml:space="preserve">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775B65" w:rsidRPr="00775B65">
        <w:rPr>
          <w:sz w:val="24"/>
          <w:szCs w:val="24"/>
        </w:rPr>
        <w:t xml:space="preserve">на поставку </w:t>
      </w:r>
      <w:r w:rsidR="00633B78">
        <w:rPr>
          <w:sz w:val="24"/>
          <w:szCs w:val="24"/>
        </w:rPr>
        <w:t>метизов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633B78" w:rsidRPr="00633B78">
        <w:rPr>
          <w:b/>
          <w:sz w:val="24"/>
          <w:szCs w:val="24"/>
        </w:rPr>
        <w:t>В течение 30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633B78" w:rsidRDefault="00633B78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33B78">
        <w:rPr>
          <w:b/>
          <w:sz w:val="24"/>
          <w:szCs w:val="24"/>
        </w:rPr>
        <w:t>582 372,00</w:t>
      </w:r>
      <w:r w:rsidRPr="00633B78">
        <w:rPr>
          <w:sz w:val="24"/>
          <w:szCs w:val="24"/>
        </w:rPr>
        <w:t xml:space="preserve"> (пятьсот восемьдесят две тысячи триста семьдесят два) рубля 00 копеек РФ, без учета НДС; НДС составляет </w:t>
      </w:r>
      <w:r w:rsidRPr="00633B78">
        <w:rPr>
          <w:b/>
          <w:sz w:val="24"/>
          <w:szCs w:val="24"/>
        </w:rPr>
        <w:t>104 826,96</w:t>
      </w:r>
      <w:r w:rsidRPr="00633B78">
        <w:rPr>
          <w:sz w:val="24"/>
          <w:szCs w:val="24"/>
        </w:rPr>
        <w:t xml:space="preserve"> (сто четыре тысячи восемьсот двадцать шесть) рублей 96 копеек РФ; </w:t>
      </w:r>
      <w:r w:rsidRPr="00633B78">
        <w:rPr>
          <w:b/>
          <w:sz w:val="24"/>
          <w:szCs w:val="24"/>
        </w:rPr>
        <w:t>687 198,96</w:t>
      </w:r>
      <w:r w:rsidRPr="00633B78">
        <w:rPr>
          <w:sz w:val="24"/>
          <w:szCs w:val="24"/>
        </w:rPr>
        <w:t xml:space="preserve"> (шестьсот восемьдесят семь тысяч сто девяносто восемь) рублей 96 копеек РФ, с учетом НДС</w:t>
      </w:r>
      <w:r w:rsidR="00C933F5" w:rsidRPr="00633B78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33B78">
        <w:rPr>
          <w:b/>
          <w:sz w:val="24"/>
          <w:szCs w:val="24"/>
        </w:rPr>
        <w:t>09</w:t>
      </w:r>
      <w:r w:rsidRPr="00C933F5">
        <w:rPr>
          <w:b/>
          <w:sz w:val="24"/>
          <w:szCs w:val="24"/>
        </w:rPr>
        <w:t xml:space="preserve"> </w:t>
      </w:r>
      <w:r w:rsidR="00633B78">
        <w:rPr>
          <w:b/>
          <w:sz w:val="24"/>
          <w:szCs w:val="24"/>
        </w:rPr>
        <w:t>ноября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633B78">
        <w:rPr>
          <w:b/>
          <w:bCs w:val="0"/>
          <w:sz w:val="24"/>
          <w:szCs w:val="24"/>
        </w:rPr>
        <w:t>14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633B78">
        <w:rPr>
          <w:b/>
          <w:bCs w:val="0"/>
          <w:sz w:val="24"/>
          <w:szCs w:val="24"/>
        </w:rPr>
        <w:t>ноября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</w:t>
      </w:r>
      <w:bookmarkStart w:id="566" w:name="_GoBack"/>
      <w:bookmarkEnd w:id="566"/>
      <w:r w:rsidRPr="00382A07">
        <w:rPr>
          <w:bCs w:val="0"/>
          <w:sz w:val="24"/>
          <w:szCs w:val="24"/>
        </w:rPr>
        <w:t>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C933F5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r w:rsidRPr="004A1A68">
        <w:rPr>
          <w:sz w:val="24"/>
          <w:szCs w:val="24"/>
        </w:rPr>
        <w:lastRenderedPageBreak/>
        <w:t>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67" w:rsidRDefault="00BD7D67">
      <w:pPr>
        <w:spacing w:line="240" w:lineRule="auto"/>
      </w:pPr>
      <w:r>
        <w:separator/>
      </w:r>
    </w:p>
  </w:endnote>
  <w:endnote w:type="continuationSeparator" w:id="0">
    <w:p w:rsidR="00BD7D67" w:rsidRDefault="00BD7D67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C933F5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633B78">
      <w:rPr>
        <w:noProof/>
        <w:sz w:val="16"/>
        <w:szCs w:val="16"/>
        <w:lang w:eastAsia="ru-RU"/>
      </w:rPr>
      <w:t>41</w:t>
    </w:r>
    <w:r w:rsidRPr="00C933F5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>Открытый запрос предложений на право заключения Договор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</w:t>
    </w:r>
    <w:r w:rsidR="00775B65" w:rsidRPr="00775B65">
      <w:rPr>
        <w:sz w:val="18"/>
        <w:szCs w:val="18"/>
      </w:rPr>
      <w:t xml:space="preserve">на поставку </w:t>
    </w:r>
    <w:r w:rsidR="00633B78">
      <w:rPr>
        <w:sz w:val="18"/>
        <w:szCs w:val="18"/>
      </w:rPr>
      <w:t>метизов</w:t>
    </w:r>
    <w:r w:rsidRPr="00C933F5">
      <w:rPr>
        <w:sz w:val="18"/>
        <w:szCs w:val="18"/>
      </w:rPr>
      <w:t xml:space="preserve"> для нужд ПАО «МРСК Центра» (филиал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67" w:rsidRDefault="00BD7D67">
      <w:pPr>
        <w:spacing w:line="240" w:lineRule="auto"/>
      </w:pPr>
      <w:r>
        <w:separator/>
      </w:r>
    </w:p>
  </w:footnote>
  <w:footnote w:type="continuationSeparator" w:id="0">
    <w:p w:rsidR="00BD7D67" w:rsidRDefault="00BD7D67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4406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125A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5CED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767C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5BD1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3B78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5B65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3230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244F"/>
    <w:rsid w:val="00B747B0"/>
    <w:rsid w:val="00B75455"/>
    <w:rsid w:val="00B80887"/>
    <w:rsid w:val="00B80E4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D7D67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173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C918-B25D-468D-917B-9552F782F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90</Pages>
  <Words>30111</Words>
  <Characters>171634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201343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76</cp:revision>
  <cp:lastPrinted>2015-12-29T14:27:00Z</cp:lastPrinted>
  <dcterms:created xsi:type="dcterms:W3CDTF">2016-12-02T12:44:00Z</dcterms:created>
  <dcterms:modified xsi:type="dcterms:W3CDTF">2018-10-29T11:11:00Z</dcterms:modified>
</cp:coreProperties>
</file>